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D1B65D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001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6AD46D8E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C4412" w:rsidRPr="0080700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https://zakazky.zcu.cz/contract_display_4419.html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A91ED2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9057F" w:rsidRPr="0059057F">
        <w:rPr>
          <w:rFonts w:ascii="Garamond" w:hAnsi="Garamond" w:cs="Arial"/>
          <w:b/>
          <w:sz w:val="22"/>
          <w:szCs w:val="22"/>
        </w:rPr>
        <w:t>01</w:t>
      </w:r>
      <w:r w:rsidR="006C4DD5" w:rsidRPr="0059057F">
        <w:rPr>
          <w:rFonts w:ascii="Garamond" w:hAnsi="Garamond" w:cs="Arial"/>
          <w:b/>
          <w:sz w:val="22"/>
          <w:szCs w:val="22"/>
        </w:rPr>
        <w:t>.02.2021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bookmarkStart w:id="26" w:name="_GoBack"/>
      <w:bookmarkEnd w:id="26"/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F9D03" w14:textId="77777777" w:rsidR="00F45F82" w:rsidRDefault="00F45F82" w:rsidP="00795AAC">
      <w:r>
        <w:separator/>
      </w:r>
    </w:p>
  </w:endnote>
  <w:endnote w:type="continuationSeparator" w:id="0">
    <w:p w14:paraId="332F2009" w14:textId="77777777" w:rsidR="00F45F82" w:rsidRDefault="00F45F8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96BED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96BED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0F554" w14:textId="77777777" w:rsidR="00F45F82" w:rsidRDefault="00F45F82" w:rsidP="00795AAC">
      <w:r>
        <w:separator/>
      </w:r>
    </w:p>
  </w:footnote>
  <w:footnote w:type="continuationSeparator" w:id="0">
    <w:p w14:paraId="204EE00D" w14:textId="77777777" w:rsidR="00F45F82" w:rsidRDefault="00F45F8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80026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82E28"/>
    <w:rsid w:val="00986118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41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9ea59TJROrfgEusuZScBG1WpgOLXI5b2GN5/IUANroc=</DigestValue>
    </Reference>
    <Reference Type="http://www.w3.org/2000/09/xmldsig#Object" URI="#idOfficeObject">
      <DigestMethod Algorithm="http://www.w3.org/2001/04/xmlenc#sha256"/>
      <DigestValue>GaLW0Q24F40Jqy3lAdiV3QrRU5YNiOSCRSLTZpPuLtA=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dbtuBhW4564uQhS4e+V8aJVlv0fzP7E6x2PfN14IkQg=</DigestValue>
    </Reference>
  </SignedInfo>
  <SignatureValue>SdWBpLCZ+U82wsdkTDP+RjHLgqOOOlj9npDNkMlKVfaNVw3FjAKHszzCjlyst9Y0SxjnFwT3MeCZ
MXOsIaOIiUOjk00N6405xTKDlBHqN9mm2kmd6lG9mMHV8u44E1ohNZH+TS+gzB9CRHTxL/Fu80fA
PxdISiZlvxC4NMkssah5ZI8O2u0fE3hh99vk8iwwsSZi/zp9yw396V033Cy7JEltIs0JQLcWRj8c
N0DgURs8BlTrKNoL8An1XPzhkSWtcDBkIennKgHRVcbRYkl88RHaUgclue9XwkgpnYrwHlHDzY/W
zGNh9ommeiRigf3g/0ZdKIovlEVBhEdwRHQ9PA==</SignatureValue>
  <KeyInfo>
    <X509Data>
      <X509Certificate>MIIIkDCCBnigAwIBAgIEAVFugTANBgkqhkiG9w0BAQsFADBpMQswCQYDVQQGEwJDWjEXMBUGA1UEYRMOTlRSQ1otNDcxMTQ5ODMxHTAbBgNVBAoMFMSMZXNrw6EgcG/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ihfWhu6G37LH3BMWjKyPw7pqX+dd8iFdduLYrHwqL0iBHmMTJBMwtwsnivyZGeWJ+giGG2ZrbPgRvXoYfp48kHLm9MbeB8YRsKTrFc4bG24lH70WCzO3EjquBcBAgOA40F/yrX1+ZGzD/V5DVa33zWjGfuMZ2miU5uFUy1WOX7o4TG5zAzFFbmE7KbnvbqhAOUUNiTK+63p8jkWWtDxdHt2qTZ5OMu8DzCxsrMqgsvFPgX8HT34LJOmCowrEk78N7bxa/9GYLXU30oHAxahNytQtwXkeGt511Z3LdOISbvv5Jgc1X+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/wQEAwIF4DAfBgNVHSUEGDAWBggrBgEFBQcDBAYKKwYBBAGCNwoDDDAfBgNVHSMEGDAWgBQPKHw+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0I+mqBufcAXtu4x8HsL5dJIEc9T6TX3zqkv8Pf4UqQc=</DigestValue>
      </Reference>
      <Reference URI="/word/document.xml?ContentType=application/vnd.openxmlformats-officedocument.wordprocessingml.document.main+xml">
        <DigestMethod Algorithm="http://www.w3.org/2001/04/xmlenc#sha256"/>
        <DigestValue>57CWVZQlpMOQRbPwWrZr3GE5dKppJZoFAWUfhc80a3w=</DigestValue>
      </Reference>
      <Reference URI="/word/endnotes.xml?ContentType=application/vnd.openxmlformats-officedocument.wordprocessingml.endnotes+xml">
        <DigestMethod Algorithm="http://www.w3.org/2001/04/xmlenc#sha256"/>
        <DigestValue>oap6zeoaZldz8jThPtTwldQrpgWgiCbXj8U6qf/j+SI=</DigestValue>
      </Reference>
      <Reference URI="/word/fontTable.xml?ContentType=application/vnd.openxmlformats-officedocument.wordprocessingml.fontTable+xml">
        <DigestMethod Algorithm="http://www.w3.org/2001/04/xmlenc#sha256"/>
        <DigestValue>qaESk/WAypmSwUzqO33mR2PSMlvClwd41y9U+7rJA5o=</DigestValue>
      </Reference>
      <Reference URI="/word/footer1.xml?ContentType=application/vnd.openxmlformats-officedocument.wordprocessingml.footer+xml">
        <DigestMethod Algorithm="http://www.w3.org/2001/04/xmlenc#sha256"/>
        <DigestValue>Z6fRYJgFZQYrSu9XFlG3Kq17UYq92HIM203PORgfAok=</DigestValue>
      </Reference>
      <Reference URI="/word/footnotes.xml?ContentType=application/vnd.openxmlformats-officedocument.wordprocessingml.footnotes+xml">
        <DigestMethod Algorithm="http://www.w3.org/2001/04/xmlenc#sha256"/>
        <DigestValue>6hVYiEwqApcqAVYWqGA0vq5KtyF6ZvPNuRU4SBVJYU0=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n5rT0dYTdufd9wb/SIWoZcRPuOLyikUqxZCNZw5zQPg=</DigestValue>
      </Reference>
      <Reference URI="/word/settings.xml?ContentType=application/vnd.openxmlformats-officedocument.wordprocessingml.settings+xml">
        <DigestMethod Algorithm="http://www.w3.org/2001/04/xmlenc#sha256"/>
        <DigestValue>D2X1bFzuQP3muycMfkK2Dnh1ghrq+dW3CnbObaiEgSs=</DigestValue>
      </Reference>
      <Reference URI="/word/styles.xml?ContentType=application/vnd.openxmlformats-officedocument.wordprocessingml.styles+xml">
        <DigestMethod Algorithm="http://www.w3.org/2001/04/xmlenc#sha256"/>
        <DigestValue>z2e+UxvcDjx/ZaL6xXi+5wLGbbXId5wK+ZOR9G2M+5Q=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2021-01-20T12:52:00Z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16.0.10370/14</OfficeVersion>
          <ApplicationVersion>16.0.10370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2021-01-20T12:52:00Z</xd:SigningTime>
          <xd:SigningCertificate>
            <xd:Cert>
              <xd:CertDigest>
                <DigestMethod Algorithm="http://www.w3.org/2001/04/xmlenc#sha256"/>
                <DigestValue>B9Ap0OmZrpNoNxs/dkZW6onH8i+54sOsHy1xvs8E9x8=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1FF91-29E4-4682-A863-3229F90D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1764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2021-01-20T12:47:00Z</dcterms:created>
  <dcterms:modified xsi:type="dcterms:W3CDTF">2021-01-20T12:51:00Z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